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52C4394D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B74523">
        <w:rPr>
          <w:rFonts w:ascii="Times New Roman" w:hAnsi="Times New Roman"/>
          <w:b/>
          <w:sz w:val="24"/>
          <w:szCs w:val="24"/>
        </w:rPr>
        <w:t>2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2396" w14:textId="77777777" w:rsidR="002D5DEA" w:rsidRDefault="002D5D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00C05" w14:textId="77777777" w:rsidR="002D5DEA" w:rsidRDefault="002D5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4CE2E" w14:textId="77777777" w:rsidR="002D5DEA" w:rsidRDefault="002D5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397" w14:textId="27B5E0A9" w:rsidR="00155BC7" w:rsidRPr="002D5DEA" w:rsidRDefault="00155BC7" w:rsidP="00155BC7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2D5DEA">
      <w:t xml:space="preserve">RFP Title: </w:t>
    </w:r>
    <w:r w:rsidR="002D5DEA" w:rsidRPr="002D5DEA">
      <w:rPr>
        <w:sz w:val="22"/>
        <w:szCs w:val="22"/>
      </w:rPr>
      <w:t>Copier Leasing Services</w:t>
    </w:r>
  </w:p>
  <w:p w14:paraId="56A6BB18" w14:textId="3B78F822" w:rsidR="00155BC7" w:rsidRPr="002D5DEA" w:rsidRDefault="00155BC7" w:rsidP="00155BC7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2D5DEA">
      <w:t xml:space="preserve">RFP Number: </w:t>
    </w:r>
    <w:r w:rsidR="002D5DEA" w:rsidRPr="002D5DEA">
      <w:rPr>
        <w:sz w:val="22"/>
        <w:szCs w:val="22"/>
      </w:rPr>
      <w:t>SC 1801.2026.</w:t>
    </w:r>
    <w:proofErr w:type="gramStart"/>
    <w:r w:rsidR="002D5DEA" w:rsidRPr="002D5DEA">
      <w:rPr>
        <w:sz w:val="22"/>
        <w:szCs w:val="22"/>
      </w:rPr>
      <w:t>1.ZX</w:t>
    </w:r>
    <w:proofErr w:type="gramEnd"/>
  </w:p>
  <w:p w14:paraId="55646FA5" w14:textId="77777777" w:rsidR="00697B88" w:rsidRDefault="00697B88" w:rsidP="00697B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821D" w14:textId="77777777" w:rsidR="002D5DEA" w:rsidRDefault="002D5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5961556">
    <w:abstractNumId w:val="1"/>
  </w:num>
  <w:num w:numId="2" w16cid:durableId="2118863309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280650907">
    <w:abstractNumId w:val="3"/>
  </w:num>
  <w:num w:numId="4" w16cid:durableId="1855193935">
    <w:abstractNumId w:val="5"/>
  </w:num>
  <w:num w:numId="5" w16cid:durableId="372852309">
    <w:abstractNumId w:val="9"/>
  </w:num>
  <w:num w:numId="6" w16cid:durableId="10774367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5851513">
    <w:abstractNumId w:val="2"/>
  </w:num>
  <w:num w:numId="8" w16cid:durableId="1871063331">
    <w:abstractNumId w:val="4"/>
  </w:num>
  <w:num w:numId="9" w16cid:durableId="514462128">
    <w:abstractNumId w:val="7"/>
  </w:num>
  <w:num w:numId="10" w16cid:durableId="970285564">
    <w:abstractNumId w:val="8"/>
  </w:num>
  <w:num w:numId="11" w16cid:durableId="933902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63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D5DEA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45CD1"/>
    <w:rsid w:val="00B638AD"/>
    <w:rsid w:val="00B665DC"/>
    <w:rsid w:val="00B67FB3"/>
    <w:rsid w:val="00B7452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Phentok, Tenzing, Superior Court</cp:lastModifiedBy>
  <cp:revision>7</cp:revision>
  <cp:lastPrinted>2009-06-17T18:13:00Z</cp:lastPrinted>
  <dcterms:created xsi:type="dcterms:W3CDTF">2020-05-06T18:20:00Z</dcterms:created>
  <dcterms:modified xsi:type="dcterms:W3CDTF">2025-12-02T00:14:00Z</dcterms:modified>
</cp:coreProperties>
</file>